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7C17" w14:textId="13612FED" w:rsidR="00D21E8E" w:rsidRPr="008A6577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8A6577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185C13" w:rsidRPr="008A6577">
        <w:rPr>
          <w:rFonts w:ascii="Calibri" w:hAnsi="Calibri" w:cs="Arial"/>
          <w:b/>
          <w:bCs/>
          <w:sz w:val="28"/>
          <w:szCs w:val="28"/>
        </w:rPr>
        <w:t>3</w:t>
      </w:r>
      <w:r w:rsidRPr="008A6577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6511D2">
        <w:rPr>
          <w:rFonts w:ascii="Calibri" w:hAnsi="Calibri" w:cs="Arial"/>
          <w:b/>
          <w:bCs/>
          <w:sz w:val="28"/>
          <w:szCs w:val="28"/>
        </w:rPr>
        <w:t>výzvy</w:t>
      </w:r>
    </w:p>
    <w:p w14:paraId="4F2E762A" w14:textId="77777777" w:rsidR="00A93D43" w:rsidRDefault="00A93D43" w:rsidP="008A6577">
      <w:pPr>
        <w:spacing w:after="240"/>
      </w:pPr>
    </w:p>
    <w:p w14:paraId="4478141B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4DA82A65" w14:textId="77777777" w:rsidR="00A93D43" w:rsidRDefault="00A93D43"/>
    <w:p w14:paraId="476F55AF" w14:textId="77777777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="00185C13" w:rsidRPr="00185C13">
        <w:rPr>
          <w:rFonts w:ascii="Calibri" w:hAnsi="Calibri" w:cs="Calibri"/>
          <w:b/>
          <w:bCs/>
        </w:rPr>
        <w:t>analogicky</w:t>
      </w:r>
      <w:r w:rsidR="00185C1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>dle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1536F11F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77CCDDDE" w14:textId="77777777" w:rsidR="00A93D43" w:rsidRDefault="00A93D43"/>
    <w:p w14:paraId="096882EA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097308D4" w14:textId="77777777" w:rsidR="00A93D43" w:rsidRP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1D265AE0" w14:textId="0B22E987" w:rsidR="00D21E8E" w:rsidRPr="005D14A2" w:rsidRDefault="009C3E4D">
      <w:pPr>
        <w:spacing w:after="120"/>
        <w:rPr>
          <w:rFonts w:ascii="Calibri" w:hAnsi="Calibri" w:cs="Calibri"/>
          <w:b/>
          <w:bCs/>
        </w:rPr>
      </w:pPr>
      <w:r w:rsidRPr="002C437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Léčivý přípravek s účinnou látkou </w:t>
      </w:r>
      <w:r w:rsidRPr="002C4375">
        <w:rPr>
          <w:rFonts w:ascii="Calibri" w:hAnsi="Calibri" w:cs="Calibri"/>
          <w:b/>
          <w:bCs/>
          <w:sz w:val="22"/>
          <w:szCs w:val="22"/>
        </w:rPr>
        <w:t>SODNÁ SŮL METAMIZOLU</w:t>
      </w:r>
      <w:r w:rsidR="00B32ECA">
        <w:rPr>
          <w:rFonts w:ascii="Calibri" w:hAnsi="Calibri" w:cs="Calibri"/>
          <w:b/>
          <w:bCs/>
        </w:rPr>
        <w:t xml:space="preserve">, část </w:t>
      </w:r>
      <w:r w:rsidR="00B32ECA" w:rsidRPr="0037688C">
        <w:rPr>
          <w:rFonts w:ascii="Calibri" w:hAnsi="Calibri" w:cs="Calibri"/>
          <w:b/>
          <w:bCs/>
        </w:rPr>
        <w:t>……</w:t>
      </w:r>
      <w:r w:rsidR="008A6577">
        <w:rPr>
          <w:rFonts w:ascii="Calibri" w:hAnsi="Calibri" w:cs="Calibri"/>
          <w:b/>
          <w:bCs/>
        </w:rPr>
        <w:t xml:space="preserve"> </w:t>
      </w:r>
      <w:r w:rsidR="008A6577" w:rsidRPr="0037688C">
        <w:rPr>
          <w:rFonts w:ascii="Calibri" w:hAnsi="Calibri" w:cs="Calibri"/>
          <w:i/>
          <w:iCs/>
          <w:highlight w:val="yellow"/>
        </w:rPr>
        <w:t>(doplní účastník)</w:t>
      </w:r>
    </w:p>
    <w:p w14:paraId="6378FD25" w14:textId="77777777" w:rsidR="00CD6B57" w:rsidRDefault="00CD6B57">
      <w:pPr>
        <w:spacing w:after="120"/>
      </w:pPr>
    </w:p>
    <w:p w14:paraId="33945001" w14:textId="77777777" w:rsidR="008A6577" w:rsidRPr="008A6577" w:rsidRDefault="008A6577">
      <w:pPr>
        <w:spacing w:after="120"/>
        <w:rPr>
          <w:rFonts w:ascii="Calibri" w:hAnsi="Calibri" w:cs="Calibri"/>
          <w:sz w:val="22"/>
          <w:szCs w:val="22"/>
        </w:rPr>
      </w:pPr>
      <w:r w:rsidRPr="008A6577">
        <w:rPr>
          <w:rFonts w:ascii="Calibri" w:hAnsi="Calibri" w:cs="Calibri"/>
          <w:sz w:val="22"/>
          <w:szCs w:val="22"/>
        </w:rPr>
        <w:t>Název</w:t>
      </w:r>
      <w:r>
        <w:rPr>
          <w:rFonts w:ascii="Calibri" w:hAnsi="Calibri" w:cs="Calibri"/>
          <w:sz w:val="22"/>
          <w:szCs w:val="22"/>
        </w:rPr>
        <w:t xml:space="preserve"> části</w:t>
      </w:r>
      <w:r w:rsidRPr="008A6577">
        <w:rPr>
          <w:rFonts w:ascii="Calibri" w:hAnsi="Calibri" w:cs="Calibri"/>
          <w:sz w:val="22"/>
          <w:szCs w:val="22"/>
        </w:rPr>
        <w:t xml:space="preserve"> veřejné zakázky:</w:t>
      </w:r>
    </w:p>
    <w:p w14:paraId="5BCE0EDA" w14:textId="77777777" w:rsidR="008A6577" w:rsidRPr="008A6577" w:rsidRDefault="008A6577">
      <w:pPr>
        <w:spacing w:after="120"/>
        <w:rPr>
          <w:rFonts w:ascii="Calibri" w:hAnsi="Calibri" w:cs="Calibri"/>
        </w:rPr>
      </w:pPr>
      <w:r w:rsidRPr="0037688C">
        <w:rPr>
          <w:rFonts w:ascii="Calibri" w:hAnsi="Calibri" w:cs="Calibri"/>
          <w:b/>
          <w:bCs/>
        </w:rPr>
        <w:t xml:space="preserve">…………………………………………………………………….. </w:t>
      </w:r>
      <w:r w:rsidRPr="0037688C">
        <w:rPr>
          <w:rFonts w:ascii="Calibri" w:hAnsi="Calibri" w:cs="Calibri"/>
          <w:i/>
          <w:iCs/>
          <w:highlight w:val="yellow"/>
        </w:rPr>
        <w:t>(doplní účastník)</w:t>
      </w:r>
    </w:p>
    <w:p w14:paraId="0B1CAEE5" w14:textId="77777777" w:rsidR="008A6577" w:rsidRDefault="008A6577">
      <w:pPr>
        <w:spacing w:after="120"/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D5A88F8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666E37AB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43AB5A8B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05455083" w14:textId="77777777" w:rsidR="00A93D43" w:rsidRPr="00A93D43" w:rsidRDefault="008A6577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F2E70D4" w14:textId="267822A1" w:rsidR="00A93D43" w:rsidRPr="00A93D43" w:rsidRDefault="0037688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322BD82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FBD650F" w14:textId="77777777" w:rsidR="00A93D43" w:rsidRPr="00A93D43" w:rsidRDefault="008A6577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FDAACC4" w14:textId="69D5365B" w:rsidR="00A93D43" w:rsidRPr="00A93D43" w:rsidRDefault="0037688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740BC3BA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6CD0A0E" w14:textId="77777777" w:rsidR="00A93D43" w:rsidRPr="00A93D43" w:rsidRDefault="008A6577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3078F28" w14:textId="33931FEB" w:rsidR="00A93D43" w:rsidRPr="00A93D43" w:rsidRDefault="0037688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42F77C7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02609A61" w14:textId="77777777" w:rsidR="00A93D43" w:rsidRPr="00A93D43" w:rsidRDefault="008A6577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F0F2C9E" w14:textId="2E3C5290" w:rsidR="00A93D43" w:rsidRPr="00A93D43" w:rsidRDefault="0037688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7C12D79E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79E6CFCA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26BE8147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7572553C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3E3CD3D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3E978817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564CC1E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9B7BC2B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8BAA41F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2B3725AF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každý člen statutárního orgánu této právnické osoby a </w:t>
      </w:r>
    </w:p>
    <w:p w14:paraId="7DAD7E1E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03CC330C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4BCF076F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605D1061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D4A3805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3540F6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ADFB85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3B0885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66C9461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E852E5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64FCF64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</w:t>
      </w:r>
      <w:proofErr w:type="gramStart"/>
      <w:r>
        <w:rPr>
          <w:rFonts w:ascii="Calibri" w:hAnsi="Calibri" w:cs="Calibri"/>
          <w:sz w:val="22"/>
          <w:szCs w:val="22"/>
        </w:rPr>
        <w:t>…</w:t>
      </w:r>
      <w:r w:rsidR="00CC50F4">
        <w:rPr>
          <w:rFonts w:ascii="Calibri" w:hAnsi="Calibri" w:cs="Calibri"/>
          <w:sz w:val="22"/>
          <w:szCs w:val="22"/>
        </w:rPr>
        <w:t>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4ED41F0C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AB7E28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B7A46B6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CF77CA5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D75BF8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942567E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0FD0A8D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568A707A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1809ED70" w14:textId="77777777" w:rsidR="00D21E8E" w:rsidRDefault="00D21E8E"/>
    <w:sectPr w:rsidR="00D21E8E" w:rsidSect="00A93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81678" w14:textId="77777777" w:rsidR="00BE4F29" w:rsidRDefault="00BE4F29">
      <w:r>
        <w:separator/>
      </w:r>
    </w:p>
  </w:endnote>
  <w:endnote w:type="continuationSeparator" w:id="0">
    <w:p w14:paraId="00E246A0" w14:textId="77777777" w:rsidR="00BE4F29" w:rsidRDefault="00B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F59BA" w14:textId="77777777" w:rsidR="003D70FE" w:rsidRDefault="003D70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21E0D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4817DA33" w14:textId="77777777" w:rsidR="00D21E8E" w:rsidRDefault="00D21E8E">
    <w:pPr>
      <w:pStyle w:val="Zpat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32C4" w14:textId="77777777" w:rsidR="003D70FE" w:rsidRDefault="003D70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86444" w14:textId="77777777" w:rsidR="00BE4F29" w:rsidRDefault="00BE4F29">
      <w:r>
        <w:separator/>
      </w:r>
    </w:p>
  </w:footnote>
  <w:footnote w:type="continuationSeparator" w:id="0">
    <w:p w14:paraId="52399B7C" w14:textId="77777777" w:rsidR="00BE4F29" w:rsidRDefault="00BE4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6B9A8" w14:textId="77777777" w:rsidR="003D70FE" w:rsidRDefault="003D70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1F6E3" w14:textId="4DFDBC22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316C4" w14:textId="77777777" w:rsidR="003D70FE" w:rsidRDefault="003D70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704482397">
    <w:abstractNumId w:val="0"/>
  </w:num>
  <w:num w:numId="2" w16cid:durableId="1903517917">
    <w:abstractNumId w:val="1"/>
  </w:num>
  <w:num w:numId="3" w16cid:durableId="1029376010">
    <w:abstractNumId w:val="2"/>
  </w:num>
  <w:num w:numId="4" w16cid:durableId="352926850">
    <w:abstractNumId w:val="3"/>
  </w:num>
  <w:num w:numId="5" w16cid:durableId="2050181686">
    <w:abstractNumId w:val="4"/>
  </w:num>
  <w:num w:numId="6" w16cid:durableId="1195920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F56EC"/>
    <w:rsid w:val="0014163C"/>
    <w:rsid w:val="00154BD0"/>
    <w:rsid w:val="0016215E"/>
    <w:rsid w:val="00185C13"/>
    <w:rsid w:val="001C6F1D"/>
    <w:rsid w:val="00301230"/>
    <w:rsid w:val="00335B9F"/>
    <w:rsid w:val="0037688C"/>
    <w:rsid w:val="003D70FE"/>
    <w:rsid w:val="003F6728"/>
    <w:rsid w:val="00426CA6"/>
    <w:rsid w:val="004516C4"/>
    <w:rsid w:val="00457631"/>
    <w:rsid w:val="005A44F8"/>
    <w:rsid w:val="005D14A2"/>
    <w:rsid w:val="006511D2"/>
    <w:rsid w:val="006739FF"/>
    <w:rsid w:val="006A3F63"/>
    <w:rsid w:val="006A720B"/>
    <w:rsid w:val="00756677"/>
    <w:rsid w:val="00786E28"/>
    <w:rsid w:val="007F564C"/>
    <w:rsid w:val="008268DA"/>
    <w:rsid w:val="00840D03"/>
    <w:rsid w:val="008A6577"/>
    <w:rsid w:val="008C4478"/>
    <w:rsid w:val="009C3E4D"/>
    <w:rsid w:val="00A31D7F"/>
    <w:rsid w:val="00A57FF7"/>
    <w:rsid w:val="00A93D43"/>
    <w:rsid w:val="00B32ECA"/>
    <w:rsid w:val="00BE4F29"/>
    <w:rsid w:val="00C84307"/>
    <w:rsid w:val="00CC50F4"/>
    <w:rsid w:val="00CD6B57"/>
    <w:rsid w:val="00D21E8E"/>
    <w:rsid w:val="00E737BE"/>
    <w:rsid w:val="00EA6C84"/>
    <w:rsid w:val="00F705DA"/>
    <w:rsid w:val="00F75E10"/>
    <w:rsid w:val="00FC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9E45D4"/>
  <w15:chartTrackingRefBased/>
  <w15:docId w15:val="{B04CE6A6-8845-4037-AE30-E09723A1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5</cp:revision>
  <cp:lastPrinted>2018-01-29T10:03:00Z</cp:lastPrinted>
  <dcterms:created xsi:type="dcterms:W3CDTF">2025-04-01T19:38:00Z</dcterms:created>
  <dcterms:modified xsi:type="dcterms:W3CDTF">2025-04-09T20:10:00Z</dcterms:modified>
</cp:coreProperties>
</file>